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E0CBBF" w14:textId="77777777" w:rsidR="001F1307" w:rsidRPr="00673341" w:rsidRDefault="001F1307">
      <w:pPr>
        <w:rPr>
          <w:rFonts w:ascii="Times" w:hAnsi="Times" w:cs="Arial"/>
        </w:rPr>
      </w:pPr>
    </w:p>
    <w:p w14:paraId="77C5C731" w14:textId="77777777" w:rsidR="00961CC8" w:rsidRDefault="00961CC8" w:rsidP="001F1307">
      <w:pPr>
        <w:widowControl w:val="0"/>
        <w:autoSpaceDE w:val="0"/>
        <w:autoSpaceDN w:val="0"/>
        <w:adjustRightInd w:val="0"/>
        <w:rPr>
          <w:rFonts w:ascii="Times" w:hAnsi="Times" w:cs="Arial"/>
          <w:b/>
          <w:lang w:val="en-US" w:eastAsia="ja-JP"/>
        </w:rPr>
      </w:pPr>
      <w:r>
        <w:rPr>
          <w:rFonts w:ascii="Times" w:hAnsi="Times" w:cs="Arial"/>
          <w:b/>
          <w:lang w:val="en-US" w:eastAsia="ja-JP"/>
        </w:rPr>
        <w:t>Term</w:t>
      </w:r>
      <w:r w:rsidR="001F1307" w:rsidRPr="00673341">
        <w:rPr>
          <w:rFonts w:ascii="Times" w:hAnsi="Times" w:cs="Arial"/>
          <w:b/>
          <w:lang w:val="en-US" w:eastAsia="ja-JP"/>
        </w:rPr>
        <w:t xml:space="preserve"> 3</w:t>
      </w:r>
      <w:r>
        <w:rPr>
          <w:rFonts w:ascii="Times" w:hAnsi="Times" w:cs="Arial"/>
          <w:b/>
          <w:lang w:val="en-US" w:eastAsia="ja-JP"/>
        </w:rPr>
        <w:t xml:space="preserve"> &amp; 4 </w:t>
      </w:r>
      <w:r w:rsidR="000E2BA7" w:rsidRPr="00673341">
        <w:rPr>
          <w:rFonts w:ascii="Times" w:hAnsi="Times" w:cs="Arial"/>
          <w:b/>
          <w:lang w:val="en-US" w:eastAsia="ja-JP"/>
        </w:rPr>
        <w:t>Workshop</w:t>
      </w:r>
      <w:r>
        <w:rPr>
          <w:rFonts w:ascii="Times" w:hAnsi="Times" w:cs="Arial"/>
          <w:b/>
          <w:lang w:val="en-US" w:eastAsia="ja-JP"/>
        </w:rPr>
        <w:t>s 2012</w:t>
      </w:r>
    </w:p>
    <w:p w14:paraId="2CA3A64B" w14:textId="4CC1C0EB" w:rsidR="000E2BA7" w:rsidRDefault="00961CC8" w:rsidP="001F1307">
      <w:pPr>
        <w:widowControl w:val="0"/>
        <w:autoSpaceDE w:val="0"/>
        <w:autoSpaceDN w:val="0"/>
        <w:adjustRightInd w:val="0"/>
        <w:rPr>
          <w:rFonts w:ascii="Times" w:hAnsi="Times" w:cs="Arial"/>
          <w:b/>
          <w:lang w:val="en-US" w:eastAsia="ja-JP"/>
        </w:rPr>
      </w:pPr>
      <w:r>
        <w:rPr>
          <w:rFonts w:ascii="Times" w:hAnsi="Times" w:cs="Arial"/>
          <w:b/>
          <w:lang w:val="en-US" w:eastAsia="ja-JP"/>
        </w:rPr>
        <w:t>Facilitators: Siliva Gaugatao &amp; Stephen Rowe</w:t>
      </w:r>
    </w:p>
    <w:p w14:paraId="66F72FB8" w14:textId="77777777" w:rsidR="00961CC8" w:rsidRDefault="00961CC8" w:rsidP="001F1307">
      <w:pPr>
        <w:widowControl w:val="0"/>
        <w:autoSpaceDE w:val="0"/>
        <w:autoSpaceDN w:val="0"/>
        <w:adjustRightInd w:val="0"/>
        <w:rPr>
          <w:rFonts w:ascii="Times" w:hAnsi="Times" w:cs="Arial"/>
          <w:b/>
          <w:lang w:val="en-US" w:eastAsia="ja-JP"/>
        </w:rPr>
      </w:pPr>
    </w:p>
    <w:p w14:paraId="4E61B4E7" w14:textId="77777777" w:rsidR="00961CC8" w:rsidRDefault="00961CC8" w:rsidP="00961CC8">
      <w:pPr>
        <w:rPr>
          <w:rFonts w:ascii="Times" w:hAnsi="Times" w:cs="Arial"/>
          <w:b/>
        </w:rPr>
      </w:pPr>
      <w:r>
        <w:rPr>
          <w:rFonts w:ascii="Times" w:hAnsi="Times" w:cs="Arial"/>
          <w:b/>
        </w:rPr>
        <w:t xml:space="preserve">Improving </w:t>
      </w:r>
      <w:proofErr w:type="spellStart"/>
      <w:r>
        <w:rPr>
          <w:rFonts w:ascii="Times" w:hAnsi="Times" w:cs="Arial"/>
          <w:b/>
        </w:rPr>
        <w:t>Pasifika</w:t>
      </w:r>
      <w:proofErr w:type="spellEnd"/>
      <w:r>
        <w:rPr>
          <w:rFonts w:ascii="Times" w:hAnsi="Times" w:cs="Arial"/>
          <w:b/>
        </w:rPr>
        <w:t xml:space="preserve"> student achievement in writing in Music and Learning Languages</w:t>
      </w:r>
    </w:p>
    <w:p w14:paraId="4C625B8A" w14:textId="1565E773" w:rsidR="00961CC8" w:rsidRPr="00673341" w:rsidRDefault="00961CC8" w:rsidP="00961CC8">
      <w:pPr>
        <w:rPr>
          <w:rFonts w:ascii="Times" w:hAnsi="Times" w:cs="Arial"/>
          <w:b/>
          <w:lang w:val="en-US"/>
        </w:rPr>
      </w:pPr>
      <w:r>
        <w:rPr>
          <w:rFonts w:ascii="Times" w:hAnsi="Times" w:cs="Arial"/>
          <w:b/>
        </w:rPr>
        <w:t xml:space="preserve"> </w:t>
      </w:r>
    </w:p>
    <w:p w14:paraId="23B3D518" w14:textId="389B343B" w:rsidR="00A36A30" w:rsidRDefault="00961CC8" w:rsidP="003440E3">
      <w:pPr>
        <w:widowControl w:val="0"/>
        <w:autoSpaceDE w:val="0"/>
        <w:autoSpaceDN w:val="0"/>
        <w:adjustRightInd w:val="0"/>
        <w:rPr>
          <w:rFonts w:ascii="Times" w:hAnsi="Times" w:cs="Arial"/>
          <w:b/>
          <w:color w:val="2C4A7A"/>
          <w:lang w:val="en-US" w:eastAsia="ja-JP"/>
        </w:rPr>
      </w:pPr>
      <w:r w:rsidRPr="00673341">
        <w:rPr>
          <w:rFonts w:ascii="Times" w:hAnsi="Times" w:cs="Arial"/>
          <w:lang w:val="en-US" w:eastAsia="ja-JP"/>
        </w:rPr>
        <w:t xml:space="preserve">Venue: </w:t>
      </w:r>
      <w:proofErr w:type="spellStart"/>
      <w:r>
        <w:rPr>
          <w:rFonts w:ascii="Times" w:hAnsi="Times" w:cs="Arial"/>
          <w:b/>
          <w:lang w:val="en-US" w:eastAsia="ja-JP"/>
        </w:rPr>
        <w:t>Kohia</w:t>
      </w:r>
      <w:proofErr w:type="spellEnd"/>
      <w:r w:rsidRPr="00673341">
        <w:rPr>
          <w:rFonts w:ascii="Times" w:hAnsi="Times" w:cs="Arial"/>
          <w:b/>
          <w:color w:val="2C4A7A"/>
          <w:lang w:val="en-US" w:eastAsia="ja-JP"/>
        </w:rPr>
        <w:t xml:space="preserve"> </w:t>
      </w:r>
      <w:r w:rsidR="003440E3">
        <w:rPr>
          <w:rFonts w:ascii="Times" w:hAnsi="Times" w:cs="Arial"/>
          <w:b/>
          <w:color w:val="2C4A7A"/>
          <w:lang w:val="en-US" w:eastAsia="ja-JP"/>
        </w:rPr>
        <w:t xml:space="preserve"> </w:t>
      </w:r>
    </w:p>
    <w:p w14:paraId="07DE0302" w14:textId="2FC2A43A" w:rsidR="003440E3" w:rsidRPr="00673341" w:rsidRDefault="003440E3" w:rsidP="003440E3">
      <w:pPr>
        <w:widowControl w:val="0"/>
        <w:autoSpaceDE w:val="0"/>
        <w:autoSpaceDN w:val="0"/>
        <w:adjustRightInd w:val="0"/>
        <w:rPr>
          <w:rFonts w:ascii="Times" w:hAnsi="Times" w:cs="Arial"/>
          <w:b/>
          <w:lang w:val="en-US" w:eastAsia="ja-JP"/>
        </w:rPr>
      </w:pPr>
      <w:r>
        <w:rPr>
          <w:rFonts w:ascii="Times" w:hAnsi="Times" w:cs="Arial"/>
          <w:b/>
          <w:color w:val="2C4A7A"/>
          <w:lang w:val="en-US" w:eastAsia="ja-JP"/>
        </w:rPr>
        <w:t xml:space="preserve">Date: </w:t>
      </w:r>
      <w:r w:rsidR="00D06FF4">
        <w:rPr>
          <w:rFonts w:ascii="Times" w:hAnsi="Times" w:cs="Arial"/>
          <w:b/>
          <w:color w:val="2C4A7A"/>
          <w:lang w:val="en-US" w:eastAsia="ja-JP"/>
        </w:rPr>
        <w:t>Sep 21</w:t>
      </w:r>
    </w:p>
    <w:p w14:paraId="6A545154" w14:textId="60A244CC" w:rsidR="00961CC8" w:rsidRDefault="00961CC8" w:rsidP="00961CC8">
      <w:pPr>
        <w:widowControl w:val="0"/>
        <w:autoSpaceDE w:val="0"/>
        <w:autoSpaceDN w:val="0"/>
        <w:adjustRightInd w:val="0"/>
        <w:rPr>
          <w:rFonts w:ascii="Times" w:hAnsi="Times" w:cs="Arial"/>
          <w:lang w:val="en-US" w:eastAsia="ja-JP"/>
        </w:rPr>
      </w:pPr>
      <w:r>
        <w:rPr>
          <w:rFonts w:ascii="Times" w:hAnsi="Times" w:cs="Arial"/>
          <w:lang w:val="en-US" w:eastAsia="ja-JP"/>
        </w:rPr>
        <w:t>Time: 9am-3</w:t>
      </w:r>
      <w:r w:rsidRPr="00673341">
        <w:rPr>
          <w:rFonts w:ascii="Times" w:hAnsi="Times" w:cs="Arial"/>
          <w:lang w:val="en-US" w:eastAsia="ja-JP"/>
        </w:rPr>
        <w:t>pm </w:t>
      </w:r>
    </w:p>
    <w:p w14:paraId="3FC0E7FF" w14:textId="3444C18B" w:rsidR="00961CC8" w:rsidRPr="00673341" w:rsidRDefault="00961CC8" w:rsidP="00961CC8">
      <w:pPr>
        <w:widowControl w:val="0"/>
        <w:autoSpaceDE w:val="0"/>
        <w:autoSpaceDN w:val="0"/>
        <w:adjustRightInd w:val="0"/>
        <w:rPr>
          <w:rFonts w:ascii="Times" w:hAnsi="Times" w:cs="Arial"/>
          <w:lang w:val="en-US" w:eastAsia="ja-JP"/>
        </w:rPr>
      </w:pPr>
      <w:r>
        <w:rPr>
          <w:rFonts w:ascii="Times" w:hAnsi="Times" w:cs="Arial"/>
          <w:lang w:val="en-US" w:eastAsia="ja-JP"/>
        </w:rPr>
        <w:t xml:space="preserve">Target audience: </w:t>
      </w:r>
      <w:r>
        <w:rPr>
          <w:rFonts w:ascii="Times" w:eastAsia="Times New Roman" w:hAnsi="Times" w:cs="Arial"/>
        </w:rPr>
        <w:t>Middle L</w:t>
      </w:r>
      <w:r w:rsidRPr="00673341">
        <w:rPr>
          <w:rFonts w:ascii="Times" w:eastAsia="Times New Roman" w:hAnsi="Times" w:cs="Arial"/>
        </w:rPr>
        <w:t>eaders</w:t>
      </w:r>
      <w:r>
        <w:rPr>
          <w:rFonts w:ascii="Times" w:eastAsia="Times New Roman" w:hAnsi="Times" w:cs="Arial"/>
        </w:rPr>
        <w:t xml:space="preserve"> and Teachers in Music and</w:t>
      </w:r>
      <w:r w:rsidRPr="00673341">
        <w:rPr>
          <w:rFonts w:ascii="Times" w:eastAsia="Times New Roman" w:hAnsi="Times" w:cs="Arial"/>
        </w:rPr>
        <w:t xml:space="preserve"> </w:t>
      </w:r>
      <w:r>
        <w:rPr>
          <w:rFonts w:ascii="Times" w:eastAsia="Times New Roman" w:hAnsi="Times" w:cs="Arial"/>
        </w:rPr>
        <w:t>Learning L</w:t>
      </w:r>
      <w:r w:rsidRPr="00673341">
        <w:rPr>
          <w:rFonts w:ascii="Times" w:eastAsia="Times New Roman" w:hAnsi="Times" w:cs="Arial"/>
        </w:rPr>
        <w:t>anguages</w:t>
      </w:r>
    </w:p>
    <w:p w14:paraId="2FAE82C5" w14:textId="77777777" w:rsidR="00961CC8" w:rsidRDefault="00961CC8" w:rsidP="001F1307">
      <w:pPr>
        <w:widowControl w:val="0"/>
        <w:autoSpaceDE w:val="0"/>
        <w:autoSpaceDN w:val="0"/>
        <w:adjustRightInd w:val="0"/>
        <w:rPr>
          <w:rFonts w:ascii="Times" w:hAnsi="Times" w:cs="Arial"/>
          <w:b/>
          <w:lang w:val="en-US" w:eastAsia="ja-JP"/>
        </w:rPr>
      </w:pPr>
    </w:p>
    <w:p w14:paraId="2312814D" w14:textId="0D496E1B" w:rsidR="00434FC5" w:rsidRDefault="00961CC8" w:rsidP="00961CC8">
      <w:pPr>
        <w:spacing w:after="240"/>
        <w:rPr>
          <w:rFonts w:ascii="Times" w:eastAsia="Times New Roman" w:hAnsi="Times" w:cs="Arial"/>
        </w:rPr>
      </w:pPr>
      <w:r w:rsidRPr="00673341">
        <w:rPr>
          <w:rFonts w:ascii="Times" w:eastAsia="Times New Roman" w:hAnsi="Times" w:cs="Arial"/>
          <w:b/>
          <w:bCs/>
        </w:rPr>
        <w:t xml:space="preserve">Programme </w:t>
      </w:r>
      <w:r w:rsidRPr="00673341">
        <w:rPr>
          <w:rFonts w:ascii="Times" w:eastAsia="Times New Roman" w:hAnsi="Times" w:cs="Arial"/>
        </w:rPr>
        <w:br/>
        <w:t>This workshop is designed to support middle leaders and t</w:t>
      </w:r>
      <w:r w:rsidR="00434FC5">
        <w:rPr>
          <w:rFonts w:ascii="Times" w:eastAsia="Times New Roman" w:hAnsi="Times" w:cs="Arial"/>
        </w:rPr>
        <w:t>eachers of</w:t>
      </w:r>
      <w:r>
        <w:rPr>
          <w:rFonts w:ascii="Times" w:eastAsia="Times New Roman" w:hAnsi="Times" w:cs="Arial"/>
        </w:rPr>
        <w:t xml:space="preserve"> Music and</w:t>
      </w:r>
      <w:r w:rsidRPr="00673341">
        <w:rPr>
          <w:rFonts w:ascii="Times" w:eastAsia="Times New Roman" w:hAnsi="Times" w:cs="Arial"/>
        </w:rPr>
        <w:t xml:space="preserve"> </w:t>
      </w:r>
      <w:r>
        <w:rPr>
          <w:rFonts w:ascii="Times" w:eastAsia="Times New Roman" w:hAnsi="Times" w:cs="Arial"/>
        </w:rPr>
        <w:t>Learning L</w:t>
      </w:r>
      <w:r w:rsidRPr="00673341">
        <w:rPr>
          <w:rFonts w:ascii="Times" w:eastAsia="Times New Roman" w:hAnsi="Times" w:cs="Arial"/>
        </w:rPr>
        <w:t xml:space="preserve">anguages to develop their capacity to </w:t>
      </w:r>
      <w:r w:rsidR="00434FC5">
        <w:rPr>
          <w:rFonts w:ascii="Times" w:eastAsia="Times New Roman" w:hAnsi="Times" w:cs="Arial"/>
        </w:rPr>
        <w:t xml:space="preserve">attend to the literacy demands of their subject. We will focus on key principles and practical strategies </w:t>
      </w:r>
      <w:r w:rsidR="00206903">
        <w:rPr>
          <w:rFonts w:ascii="Times" w:eastAsia="Times New Roman" w:hAnsi="Times" w:cs="Arial"/>
        </w:rPr>
        <w:t>to develop student confidence and independence in writing.</w:t>
      </w:r>
    </w:p>
    <w:p w14:paraId="203F6A01" w14:textId="77777777" w:rsidR="00961CC8" w:rsidRPr="00673341" w:rsidRDefault="00961CC8" w:rsidP="00206903">
      <w:pPr>
        <w:rPr>
          <w:rFonts w:ascii="Times" w:hAnsi="Times" w:cs="Arial"/>
        </w:rPr>
      </w:pPr>
      <w:r w:rsidRPr="00673341">
        <w:rPr>
          <w:rFonts w:ascii="Times" w:hAnsi="Times" w:cs="Arial"/>
        </w:rPr>
        <w:t>Outcomes</w:t>
      </w:r>
    </w:p>
    <w:p w14:paraId="3BD27251" w14:textId="34AC45BC" w:rsidR="00961CC8" w:rsidRPr="00673341" w:rsidRDefault="00911E54" w:rsidP="00961CC8">
      <w:pPr>
        <w:pStyle w:val="ListParagraph"/>
        <w:numPr>
          <w:ilvl w:val="0"/>
          <w:numId w:val="5"/>
        </w:numPr>
        <w:rPr>
          <w:rFonts w:ascii="Times" w:hAnsi="Times" w:cs="Arial"/>
          <w:lang w:val="en-US"/>
        </w:rPr>
      </w:pPr>
      <w:r>
        <w:rPr>
          <w:rFonts w:ascii="Times" w:hAnsi="Times" w:cs="Arial"/>
        </w:rPr>
        <w:t>Build capacity of</w:t>
      </w:r>
      <w:r w:rsidR="00961CC8" w:rsidRPr="00673341">
        <w:rPr>
          <w:rFonts w:ascii="Times" w:hAnsi="Times" w:cs="Arial"/>
        </w:rPr>
        <w:t xml:space="preserve"> middle leaders</w:t>
      </w:r>
      <w:r>
        <w:rPr>
          <w:rFonts w:ascii="Times" w:hAnsi="Times" w:cs="Arial"/>
        </w:rPr>
        <w:t xml:space="preserve"> and teachers</w:t>
      </w:r>
      <w:r w:rsidR="00961CC8" w:rsidRPr="00673341">
        <w:rPr>
          <w:rFonts w:ascii="Times" w:hAnsi="Times" w:cs="Arial"/>
        </w:rPr>
        <w:t xml:space="preserve"> to support a</w:t>
      </w:r>
      <w:r w:rsidR="00F02C55">
        <w:rPr>
          <w:rFonts w:ascii="Times" w:hAnsi="Times" w:cs="Arial"/>
        </w:rPr>
        <w:t xml:space="preserve">nd scaffold students to </w:t>
      </w:r>
      <w:r w:rsidR="00961CC8" w:rsidRPr="00673341">
        <w:rPr>
          <w:rFonts w:ascii="Times" w:hAnsi="Times" w:cs="Arial"/>
        </w:rPr>
        <w:t xml:space="preserve">success </w:t>
      </w:r>
    </w:p>
    <w:p w14:paraId="137871FC" w14:textId="77707727" w:rsidR="00961CC8" w:rsidRPr="00673341" w:rsidRDefault="00961CC8" w:rsidP="00961CC8">
      <w:pPr>
        <w:numPr>
          <w:ilvl w:val="0"/>
          <w:numId w:val="5"/>
        </w:numPr>
        <w:rPr>
          <w:rFonts w:ascii="Times" w:hAnsi="Times" w:cs="Arial"/>
          <w:lang w:val="en-US"/>
        </w:rPr>
      </w:pPr>
      <w:r w:rsidRPr="00673341">
        <w:rPr>
          <w:rFonts w:ascii="Times" w:hAnsi="Times" w:cs="Arial"/>
          <w:lang w:val="en-US"/>
        </w:rPr>
        <w:t xml:space="preserve">Develop a </w:t>
      </w:r>
      <w:r w:rsidR="00F02C55">
        <w:rPr>
          <w:rFonts w:ascii="Times" w:hAnsi="Times" w:cs="Arial"/>
          <w:lang w:val="en-US"/>
        </w:rPr>
        <w:t>sound knowledge of the writing demands</w:t>
      </w:r>
      <w:r w:rsidRPr="00673341">
        <w:rPr>
          <w:rFonts w:ascii="Times" w:hAnsi="Times" w:cs="Arial"/>
          <w:lang w:val="en-US"/>
        </w:rPr>
        <w:t xml:space="preserve"> </w:t>
      </w:r>
      <w:r w:rsidR="00F02C55">
        <w:rPr>
          <w:rFonts w:ascii="Times" w:hAnsi="Times" w:cs="Arial"/>
          <w:lang w:val="en-US"/>
        </w:rPr>
        <w:t xml:space="preserve">of their </w:t>
      </w:r>
      <w:r w:rsidRPr="00673341">
        <w:rPr>
          <w:rFonts w:ascii="Times" w:hAnsi="Times" w:cs="Arial"/>
          <w:lang w:val="en-US"/>
        </w:rPr>
        <w:t xml:space="preserve">curriculum </w:t>
      </w:r>
    </w:p>
    <w:p w14:paraId="0EB97AE2" w14:textId="469D9338" w:rsidR="00961CC8" w:rsidRPr="00673341" w:rsidRDefault="00F02C55" w:rsidP="00961CC8">
      <w:pPr>
        <w:pStyle w:val="ListParagraph"/>
        <w:numPr>
          <w:ilvl w:val="0"/>
          <w:numId w:val="5"/>
        </w:numPr>
        <w:rPr>
          <w:rFonts w:ascii="Times" w:hAnsi="Times" w:cs="Arial"/>
        </w:rPr>
      </w:pPr>
      <w:r>
        <w:rPr>
          <w:rFonts w:ascii="Times" w:hAnsi="Times" w:cs="Arial"/>
        </w:rPr>
        <w:t xml:space="preserve">Develop teaching and learning strategies </w:t>
      </w:r>
      <w:r w:rsidR="00961CC8" w:rsidRPr="00673341">
        <w:rPr>
          <w:rFonts w:ascii="Times" w:hAnsi="Times" w:cs="Arial"/>
        </w:rPr>
        <w:t xml:space="preserve">for 21st century learning. </w:t>
      </w:r>
    </w:p>
    <w:p w14:paraId="54DB9BF4" w14:textId="77777777" w:rsidR="00961CC8" w:rsidRDefault="00961CC8" w:rsidP="001F1307">
      <w:pPr>
        <w:widowControl w:val="0"/>
        <w:autoSpaceDE w:val="0"/>
        <w:autoSpaceDN w:val="0"/>
        <w:adjustRightInd w:val="0"/>
        <w:rPr>
          <w:rFonts w:ascii="Times" w:hAnsi="Times" w:cs="Arial"/>
          <w:b/>
          <w:lang w:val="en-US" w:eastAsia="ja-JP"/>
        </w:rPr>
      </w:pPr>
    </w:p>
    <w:p w14:paraId="146B8851" w14:textId="67C50D6C" w:rsidR="00FD511B" w:rsidRPr="004977D5" w:rsidRDefault="00FD511B" w:rsidP="004977D5">
      <w:pPr>
        <w:rPr>
          <w:rFonts w:ascii="Times" w:hAnsi="Times" w:cs="Arial"/>
        </w:rPr>
      </w:pPr>
    </w:p>
    <w:p w14:paraId="45647956" w14:textId="77777777" w:rsidR="00FD511B" w:rsidRDefault="00FD511B" w:rsidP="001F1307">
      <w:pPr>
        <w:widowControl w:val="0"/>
        <w:autoSpaceDE w:val="0"/>
        <w:autoSpaceDN w:val="0"/>
        <w:adjustRightInd w:val="0"/>
        <w:rPr>
          <w:rFonts w:ascii="Times" w:hAnsi="Times" w:cs="Arial"/>
          <w:b/>
          <w:lang w:val="en-US" w:eastAsia="ja-JP"/>
        </w:rPr>
      </w:pPr>
    </w:p>
    <w:p w14:paraId="7780FDA7" w14:textId="44434595" w:rsidR="00FD511B" w:rsidRDefault="004977D5" w:rsidP="001F1307">
      <w:pPr>
        <w:widowControl w:val="0"/>
        <w:autoSpaceDE w:val="0"/>
        <w:autoSpaceDN w:val="0"/>
        <w:adjustRightInd w:val="0"/>
        <w:rPr>
          <w:rFonts w:ascii="Times" w:hAnsi="Times" w:cs="Arial"/>
          <w:b/>
          <w:lang w:val="en-US" w:eastAsia="ja-JP"/>
        </w:rPr>
      </w:pPr>
      <w:r>
        <w:rPr>
          <w:rFonts w:ascii="Times" w:hAnsi="Times" w:cs="Arial"/>
          <w:b/>
          <w:lang w:val="en-US" w:eastAsia="ja-JP"/>
        </w:rPr>
        <w:t>We could run the same / similar workshop in term 4, or anywhere else if there is a need.</w:t>
      </w:r>
    </w:p>
    <w:p w14:paraId="7F06F2F4" w14:textId="77777777" w:rsidR="008E5322" w:rsidRPr="00673341" w:rsidRDefault="008E5322" w:rsidP="008E532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" w:hAnsi="Times" w:cs="Arial"/>
          <w:lang w:val="en-US" w:eastAsia="ja-JP"/>
        </w:rPr>
      </w:pPr>
    </w:p>
    <w:p w14:paraId="2556BAE0" w14:textId="4FCFEA92" w:rsidR="008E5322" w:rsidRPr="00673341" w:rsidRDefault="008E5322" w:rsidP="008E5322">
      <w:pPr>
        <w:ind w:left="360"/>
        <w:rPr>
          <w:rFonts w:ascii="Times" w:eastAsia="Times New Roman" w:hAnsi="Times" w:cs="Arial"/>
        </w:rPr>
      </w:pPr>
      <w:proofErr w:type="gramStart"/>
      <w:r w:rsidRPr="00673341">
        <w:rPr>
          <w:rFonts w:ascii="Times" w:eastAsia="Times New Roman" w:hAnsi="Times" w:cs="Arial"/>
        </w:rPr>
        <w:t xml:space="preserve">(Please Contact </w:t>
      </w:r>
      <w:hyperlink r:id="rId8" w:history="1">
        <w:r w:rsidRPr="00673341">
          <w:rPr>
            <w:rStyle w:val="Hyperlink"/>
            <w:rFonts w:ascii="Times" w:eastAsia="Times New Roman" w:hAnsi="Times" w:cs="Arial"/>
          </w:rPr>
          <w:t>s.gaugatao@auckland.ac.nz</w:t>
        </w:r>
      </w:hyperlink>
      <w:r w:rsidRPr="00673341">
        <w:rPr>
          <w:rFonts w:ascii="Times" w:eastAsia="Times New Roman" w:hAnsi="Times" w:cs="Arial"/>
        </w:rPr>
        <w:t xml:space="preserve">) </w:t>
      </w:r>
      <w:r w:rsidR="004977D5">
        <w:rPr>
          <w:rFonts w:ascii="Times" w:eastAsia="Times New Roman" w:hAnsi="Times" w:cs="Arial"/>
        </w:rPr>
        <w:t xml:space="preserve">and </w:t>
      </w:r>
      <w:hyperlink r:id="rId9" w:history="1">
        <w:r w:rsidR="004977D5">
          <w:rPr>
            <w:rStyle w:val="Hyperlink"/>
            <w:rFonts w:eastAsia="Times New Roman"/>
          </w:rPr>
          <w:t>sw.rowe@auckland.ac.nz</w:t>
        </w:r>
      </w:hyperlink>
      <w:r w:rsidRPr="00673341">
        <w:rPr>
          <w:rFonts w:ascii="Times" w:eastAsia="Times New Roman" w:hAnsi="Times" w:cs="Arial"/>
        </w:rPr>
        <w:t xml:space="preserve"> for more information.</w:t>
      </w:r>
      <w:proofErr w:type="gramEnd"/>
    </w:p>
    <w:p w14:paraId="350A2A8B" w14:textId="7470D4C6" w:rsidR="00F51082" w:rsidRPr="00673341" w:rsidRDefault="00F51082" w:rsidP="00BF20C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Times" w:hAnsi="Times" w:cs="Arial"/>
          <w:lang w:val="en-US" w:eastAsia="ja-JP"/>
        </w:rPr>
      </w:pPr>
      <w:bookmarkStart w:id="0" w:name="_GoBack"/>
      <w:bookmarkEnd w:id="0"/>
    </w:p>
    <w:sectPr w:rsidR="00F51082" w:rsidRPr="00673341" w:rsidSect="00F51082">
      <w:headerReference w:type="default" r:id="rId10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A53BC2" w14:textId="77777777" w:rsidR="002A1521" w:rsidRDefault="002A1521" w:rsidP="009C0F9F">
      <w:r>
        <w:separator/>
      </w:r>
    </w:p>
  </w:endnote>
  <w:endnote w:type="continuationSeparator" w:id="0">
    <w:p w14:paraId="56C500CF" w14:textId="77777777" w:rsidR="002A1521" w:rsidRDefault="002A1521" w:rsidP="009C0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1198B3" w14:textId="77777777" w:rsidR="002A1521" w:rsidRDefault="002A1521" w:rsidP="009C0F9F">
      <w:r>
        <w:separator/>
      </w:r>
    </w:p>
  </w:footnote>
  <w:footnote w:type="continuationSeparator" w:id="0">
    <w:p w14:paraId="72C571CC" w14:textId="77777777" w:rsidR="002A1521" w:rsidRDefault="002A1521" w:rsidP="009C0F9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3B796F" w14:textId="5CA1448C" w:rsidR="002A1521" w:rsidRPr="009C0F9F" w:rsidRDefault="002A1521">
    <w:pPr>
      <w:pStyle w:val="Header"/>
      <w:rPr>
        <w:sz w:val="18"/>
        <w:szCs w:val="18"/>
      </w:rPr>
    </w:pPr>
    <w:r w:rsidRPr="009C0F9F">
      <w:rPr>
        <w:sz w:val="18"/>
        <w:szCs w:val="18"/>
      </w:rPr>
      <w:t>Secondary Student Achievement Contract 2012</w:t>
    </w:r>
    <w:r>
      <w:rPr>
        <w:sz w:val="18"/>
        <w:szCs w:val="18"/>
      </w:rPr>
      <w:tab/>
    </w:r>
    <w:r>
      <w:rPr>
        <w:sz w:val="18"/>
        <w:szCs w:val="18"/>
      </w:rPr>
      <w:tab/>
      <w:t>Team Solutions, Faculty of Education, The University of Auckland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20358FA"/>
    <w:multiLevelType w:val="hybridMultilevel"/>
    <w:tmpl w:val="C0C6E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A2650"/>
    <w:multiLevelType w:val="hybridMultilevel"/>
    <w:tmpl w:val="4B00C4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79F3101"/>
    <w:multiLevelType w:val="multilevel"/>
    <w:tmpl w:val="CAC8F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F86F3E"/>
    <w:multiLevelType w:val="multilevel"/>
    <w:tmpl w:val="CAC8F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B31F4D"/>
    <w:multiLevelType w:val="hybridMultilevel"/>
    <w:tmpl w:val="22FEE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B2CF2"/>
    <w:multiLevelType w:val="hybridMultilevel"/>
    <w:tmpl w:val="CAACBF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183553C"/>
    <w:multiLevelType w:val="hybridMultilevel"/>
    <w:tmpl w:val="3A66E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3C5025"/>
    <w:multiLevelType w:val="multilevel"/>
    <w:tmpl w:val="D4101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0"/>
  </w:num>
  <w:num w:numId="6">
    <w:abstractNumId w:val="9"/>
  </w:num>
  <w:num w:numId="7">
    <w:abstractNumId w:val="7"/>
  </w:num>
  <w:num w:numId="8">
    <w:abstractNumId w:val="4"/>
  </w:num>
  <w:num w:numId="9">
    <w:abstractNumId w:val="8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07"/>
    <w:rsid w:val="00003DDF"/>
    <w:rsid w:val="000236DA"/>
    <w:rsid w:val="000562E8"/>
    <w:rsid w:val="000E2BA7"/>
    <w:rsid w:val="001B669C"/>
    <w:rsid w:val="001D0BA6"/>
    <w:rsid w:val="001F1307"/>
    <w:rsid w:val="00206903"/>
    <w:rsid w:val="002146B5"/>
    <w:rsid w:val="002300CA"/>
    <w:rsid w:val="00247451"/>
    <w:rsid w:val="002654FA"/>
    <w:rsid w:val="002A1521"/>
    <w:rsid w:val="00314856"/>
    <w:rsid w:val="003171B8"/>
    <w:rsid w:val="003440E3"/>
    <w:rsid w:val="00352CB9"/>
    <w:rsid w:val="00357920"/>
    <w:rsid w:val="003906F6"/>
    <w:rsid w:val="003C0E3F"/>
    <w:rsid w:val="003C70E6"/>
    <w:rsid w:val="00434FC5"/>
    <w:rsid w:val="00442FD5"/>
    <w:rsid w:val="004977D5"/>
    <w:rsid w:val="004E55FE"/>
    <w:rsid w:val="00526CD4"/>
    <w:rsid w:val="005340A0"/>
    <w:rsid w:val="005705D7"/>
    <w:rsid w:val="00626788"/>
    <w:rsid w:val="00644654"/>
    <w:rsid w:val="00673341"/>
    <w:rsid w:val="00673556"/>
    <w:rsid w:val="00687A08"/>
    <w:rsid w:val="006A60FF"/>
    <w:rsid w:val="006B01FA"/>
    <w:rsid w:val="006B5278"/>
    <w:rsid w:val="007238AB"/>
    <w:rsid w:val="00805839"/>
    <w:rsid w:val="00847139"/>
    <w:rsid w:val="00885D5A"/>
    <w:rsid w:val="008C153F"/>
    <w:rsid w:val="008E5322"/>
    <w:rsid w:val="00903D24"/>
    <w:rsid w:val="00905DB2"/>
    <w:rsid w:val="00906E96"/>
    <w:rsid w:val="00911E54"/>
    <w:rsid w:val="009212EC"/>
    <w:rsid w:val="00925D8C"/>
    <w:rsid w:val="009336AA"/>
    <w:rsid w:val="00961CC8"/>
    <w:rsid w:val="009C0F9F"/>
    <w:rsid w:val="009F2508"/>
    <w:rsid w:val="00A003CE"/>
    <w:rsid w:val="00A00B3B"/>
    <w:rsid w:val="00A04414"/>
    <w:rsid w:val="00A36A30"/>
    <w:rsid w:val="00A43D17"/>
    <w:rsid w:val="00AD6799"/>
    <w:rsid w:val="00AD69E1"/>
    <w:rsid w:val="00AF198F"/>
    <w:rsid w:val="00B054B7"/>
    <w:rsid w:val="00B87C8B"/>
    <w:rsid w:val="00BA02B8"/>
    <w:rsid w:val="00BF20CD"/>
    <w:rsid w:val="00C31B6F"/>
    <w:rsid w:val="00C46A67"/>
    <w:rsid w:val="00C705D7"/>
    <w:rsid w:val="00D06FF4"/>
    <w:rsid w:val="00D4543D"/>
    <w:rsid w:val="00D459B4"/>
    <w:rsid w:val="00D820EA"/>
    <w:rsid w:val="00E30282"/>
    <w:rsid w:val="00E37A15"/>
    <w:rsid w:val="00E875D0"/>
    <w:rsid w:val="00E94D34"/>
    <w:rsid w:val="00F02C55"/>
    <w:rsid w:val="00F51082"/>
    <w:rsid w:val="00FB2080"/>
    <w:rsid w:val="00FD511B"/>
    <w:rsid w:val="00FE1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013C8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B669C"/>
    <w:rPr>
      <w:b/>
      <w:bCs/>
    </w:rPr>
  </w:style>
  <w:style w:type="character" w:styleId="Hyperlink">
    <w:name w:val="Hyperlink"/>
    <w:basedOn w:val="DefaultParagraphFont"/>
    <w:uiPriority w:val="99"/>
    <w:unhideWhenUsed/>
    <w:rsid w:val="001B669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A02B8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E5322"/>
    <w:rPr>
      <w:rFonts w:ascii="Lucida Grande" w:eastAsia="Cambria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E5322"/>
    <w:rPr>
      <w:rFonts w:ascii="Lucida Grande" w:eastAsia="Cambria" w:hAnsi="Lucida Grande" w:cs="Lucida Grande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C0F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0F9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C0F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0F9F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B669C"/>
    <w:rPr>
      <w:b/>
      <w:bCs/>
    </w:rPr>
  </w:style>
  <w:style w:type="character" w:styleId="Hyperlink">
    <w:name w:val="Hyperlink"/>
    <w:basedOn w:val="DefaultParagraphFont"/>
    <w:uiPriority w:val="99"/>
    <w:unhideWhenUsed/>
    <w:rsid w:val="001B669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A02B8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E5322"/>
    <w:rPr>
      <w:rFonts w:ascii="Lucida Grande" w:eastAsia="Cambria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E5322"/>
    <w:rPr>
      <w:rFonts w:ascii="Lucida Grande" w:eastAsia="Cambria" w:hAnsi="Lucida Grande" w:cs="Lucida Grande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C0F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0F9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C0F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0F9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6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gaugatao@auckland.ac.nz" TargetMode="External"/><Relationship Id="rId4" Type="http://schemas.openxmlformats.org/officeDocument/2006/relationships/settings" Target="settings.xml"/><Relationship Id="rId10" Type="http://schemas.openxmlformats.org/officeDocument/2006/relationships/header" Target="header1.xml"/><Relationship Id="rId5" Type="http://schemas.openxmlformats.org/officeDocument/2006/relationships/webSettings" Target="webSettings.xml"/><Relationship Id="rId7" Type="http://schemas.openxmlformats.org/officeDocument/2006/relationships/endnotes" Target="endnotes.xml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hyperlink" Target="mailto:d.sw.rowe@auckland.ac.nz" TargetMode="External"/><Relationship Id="rId3" Type="http://schemas.microsoft.com/office/2007/relationships/stylesWithEffects" Target="stylesWithEffects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939</Characters>
  <Application>Microsoft Macintosh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Siliva Gaugatao</dc:creator>
  <cp:keywords/>
  <dc:description/>
  <cp:lastModifiedBy>Siliva Gaugatao</cp:lastModifiedBy>
  <cp:revision>3</cp:revision>
  <cp:lastPrinted>2012-08-16T23:26:00Z</cp:lastPrinted>
  <dcterms:created xsi:type="dcterms:W3CDTF">2012-08-19T20:51:00Z</dcterms:created>
  <dcterms:modified xsi:type="dcterms:W3CDTF">2012-08-19T20:53:00Z</dcterms:modified>
</cp:coreProperties>
</file>